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781A56" w:rsidRDefault="00E13AF8" w:rsidP="00BC6D3D">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p>
    <w:p w:rsidR="00A75375" w:rsidRDefault="008521B5" w:rsidP="00FB3247">
      <w:pPr>
        <w:rPr>
          <w:bCs/>
        </w:rPr>
      </w:pPr>
      <w:r>
        <w:rPr>
          <w:bCs/>
        </w:rPr>
        <w:t xml:space="preserve">    </w:t>
      </w:r>
    </w:p>
    <w:p w:rsidR="00FB3247" w:rsidRPr="00A75375" w:rsidRDefault="00FB3247" w:rsidP="00FB3247">
      <w:pPr>
        <w:jc w:val="right"/>
        <w:rPr>
          <w:b/>
          <w:bCs/>
        </w:rPr>
      </w:pPr>
    </w:p>
    <w:p w:rsidR="00F579A5" w:rsidRDefault="00F579A5" w:rsidP="00915B7D">
      <w:pPr>
        <w:rPr>
          <w:b/>
        </w:rPr>
      </w:pPr>
    </w:p>
    <w:p w:rsidR="00BC6D3D" w:rsidRDefault="00BC6D3D" w:rsidP="00915B7D">
      <w:pPr>
        <w:rPr>
          <w:b/>
        </w:rPr>
      </w:pPr>
    </w:p>
    <w:p w:rsidR="00BC6D3D" w:rsidRDefault="00BC6D3D" w:rsidP="00915B7D">
      <w:pPr>
        <w:rPr>
          <w:b/>
        </w:rPr>
      </w:pPr>
    </w:p>
    <w:p w:rsidR="00BC6D3D" w:rsidRDefault="00BC6D3D" w:rsidP="00915B7D">
      <w:pPr>
        <w:rPr>
          <w:b/>
        </w:rPr>
      </w:pPr>
    </w:p>
    <w:p w:rsidR="00BC6D3D" w:rsidRDefault="00BC6D3D" w:rsidP="00915B7D">
      <w:pPr>
        <w:rPr>
          <w:b/>
        </w:rPr>
      </w:pPr>
    </w:p>
    <w:p w:rsidR="00BC6D3D" w:rsidRDefault="00BC6D3D" w:rsidP="00915B7D">
      <w:pPr>
        <w:rPr>
          <w:b/>
        </w:rPr>
      </w:pPr>
    </w:p>
    <w:p w:rsidR="00BC6D3D" w:rsidRDefault="00BC6D3D" w:rsidP="00915B7D">
      <w:pPr>
        <w:rPr>
          <w:b/>
        </w:rPr>
      </w:pPr>
    </w:p>
    <w:p w:rsidR="00BC6D3D" w:rsidRDefault="00BC6D3D" w:rsidP="00915B7D">
      <w:pPr>
        <w:rPr>
          <w:b/>
        </w:rPr>
      </w:pPr>
    </w:p>
    <w:p w:rsidR="00BC6D3D" w:rsidRDefault="00BC6D3D" w:rsidP="00915B7D">
      <w:pPr>
        <w:rPr>
          <w:b/>
        </w:rPr>
      </w:pPr>
    </w:p>
    <w:p w:rsidR="00BC6D3D" w:rsidRDefault="00BC6D3D" w:rsidP="00915B7D">
      <w:pPr>
        <w:rPr>
          <w:b/>
        </w:rPr>
      </w:pPr>
    </w:p>
    <w:p w:rsidR="00BC6D3D" w:rsidRDefault="00BC6D3D" w:rsidP="00915B7D">
      <w:pPr>
        <w:rPr>
          <w:b/>
        </w:rPr>
      </w:pPr>
    </w:p>
    <w:p w:rsidR="00F579A5" w:rsidRDefault="00F579A5" w:rsidP="00915B7D">
      <w:pPr>
        <w:rPr>
          <w:b/>
        </w:rPr>
      </w:pPr>
    </w:p>
    <w:p w:rsidR="00F579A5" w:rsidRDefault="00F579A5" w:rsidP="00915B7D">
      <w:pPr>
        <w:rPr>
          <w:b/>
        </w:rPr>
      </w:pPr>
    </w:p>
    <w:p w:rsidR="004F39DB" w:rsidRDefault="004F39DB" w:rsidP="00915B7D">
      <w:pPr>
        <w:rPr>
          <w:b/>
        </w:rPr>
      </w:pPr>
    </w:p>
    <w:p w:rsidR="004F39DB" w:rsidRDefault="004F39DB" w:rsidP="00915B7D">
      <w:pPr>
        <w:rPr>
          <w:b/>
        </w:rPr>
      </w:pPr>
    </w:p>
    <w:p w:rsidR="004F39DB" w:rsidRDefault="004F39DB" w:rsidP="00915B7D">
      <w:pPr>
        <w:rPr>
          <w:b/>
        </w:rPr>
      </w:pPr>
    </w:p>
    <w:p w:rsidR="004F39DB" w:rsidRDefault="004F39DB" w:rsidP="00915B7D">
      <w:pPr>
        <w:rPr>
          <w:b/>
        </w:rPr>
      </w:pPr>
    </w:p>
    <w:p w:rsidR="004F39DB" w:rsidRDefault="004F39DB" w:rsidP="00915B7D">
      <w:pPr>
        <w:rPr>
          <w:b/>
        </w:rPr>
      </w:pPr>
    </w:p>
    <w:p w:rsidR="00241731" w:rsidRDefault="00241731" w:rsidP="00915B7D">
      <w:pPr>
        <w:rPr>
          <w:b/>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A26A86" w:rsidRPr="00A26A86">
        <w:rPr>
          <w:sz w:val="26"/>
          <w:szCs w:val="26"/>
        </w:rPr>
        <w:t xml:space="preserve">на </w:t>
      </w:r>
      <w:r w:rsidR="008E5DAB" w:rsidRPr="008E5DAB">
        <w:rPr>
          <w:sz w:val="26"/>
          <w:szCs w:val="26"/>
        </w:rPr>
        <w:t>поставку коммутаторов доступа</w:t>
      </w: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BC6D3D" w:rsidRPr="00BC6D3D">
        <w:rPr>
          <w:iCs/>
        </w:rPr>
        <w:t>30</w:t>
      </w:r>
      <w:bookmarkStart w:id="0" w:name="_GoBack"/>
      <w:bookmarkEnd w:id="0"/>
      <w:r w:rsidR="00A75375">
        <w:rPr>
          <w:iCs/>
        </w:rPr>
        <w:t xml:space="preserve">» </w:t>
      </w:r>
      <w:r w:rsidR="004F39DB">
        <w:rPr>
          <w:iCs/>
        </w:rPr>
        <w:t>января</w:t>
      </w:r>
      <w:r w:rsidR="00565E03">
        <w:rPr>
          <w:iCs/>
        </w:rPr>
        <w:t xml:space="preserve"> 201</w:t>
      </w:r>
      <w:r w:rsidR="004F39DB">
        <w:rPr>
          <w:iCs/>
        </w:rPr>
        <w:t>8</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Default="00915B7D" w:rsidP="0005731D">
      <w:pPr>
        <w:pStyle w:val="rvps1"/>
        <w:jc w:val="left"/>
      </w:pPr>
    </w:p>
    <w:p w:rsidR="00BA4F89" w:rsidRDefault="00BA4F89" w:rsidP="0005731D">
      <w:pPr>
        <w:pStyle w:val="rvps1"/>
        <w:jc w:val="left"/>
      </w:pPr>
    </w:p>
    <w:p w:rsidR="00B96724" w:rsidRDefault="00B96724" w:rsidP="0005731D">
      <w:pPr>
        <w:pStyle w:val="rvps1"/>
        <w:jc w:val="left"/>
      </w:pPr>
    </w:p>
    <w:p w:rsidR="0054094B" w:rsidRDefault="0054094B" w:rsidP="0005731D">
      <w:pPr>
        <w:pStyle w:val="rvps1"/>
        <w:jc w:val="left"/>
      </w:pPr>
    </w:p>
    <w:p w:rsidR="00D957A6" w:rsidRDefault="00D957A6" w:rsidP="00915B7D">
      <w:pPr>
        <w:rPr>
          <w:b/>
          <w:color w:val="FF0000"/>
        </w:rPr>
      </w:pPr>
    </w:p>
    <w:p w:rsidR="0069585D" w:rsidRDefault="0069585D"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220B8C" w:rsidRDefault="00915B7D" w:rsidP="00915B7D">
      <w:pPr>
        <w:pStyle w:val="110"/>
        <w:keepNext w:val="0"/>
        <w:rPr>
          <w:b/>
          <w:szCs w:val="24"/>
          <w:lang w:val="en-US"/>
        </w:rPr>
      </w:pPr>
      <w:r w:rsidRPr="005A22C3">
        <w:rPr>
          <w:b/>
          <w:szCs w:val="24"/>
        </w:rPr>
        <w:t>20</w:t>
      </w:r>
      <w:r w:rsidR="00220B8C">
        <w:rPr>
          <w:b/>
          <w:szCs w:val="24"/>
        </w:rPr>
        <w:t>1</w:t>
      </w:r>
      <w:r w:rsidR="00220B8C">
        <w:rPr>
          <w:b/>
          <w:szCs w:val="24"/>
          <w:lang w:val="en-US"/>
        </w:rPr>
        <w:t>8</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8E3CB4"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9A3903">
          <w:rPr>
            <w:rStyle w:val="a5"/>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_Toc438578257 \h </w:instrText>
        </w:r>
        <w:r>
          <w:rPr>
            <w:noProof/>
            <w:webHidden/>
          </w:rPr>
        </w:r>
        <w:r>
          <w:rPr>
            <w:noProof/>
            <w:webHidden/>
          </w:rPr>
          <w:fldChar w:fldCharType="separate"/>
        </w:r>
        <w:r w:rsidR="00850668">
          <w:rPr>
            <w:noProof/>
            <w:webHidden/>
          </w:rPr>
          <w:t>3</w:t>
        </w:r>
        <w:r>
          <w:rPr>
            <w:noProof/>
            <w:webHidden/>
          </w:rPr>
          <w:fldChar w:fldCharType="end"/>
        </w:r>
      </w:hyperlink>
    </w:p>
    <w:p w:rsidR="00915B7D" w:rsidRPr="008E3CB4" w:rsidRDefault="00850668" w:rsidP="00915B7D">
      <w:pPr>
        <w:pStyle w:val="12"/>
        <w:tabs>
          <w:tab w:val="right" w:leader="dot" w:pos="10196"/>
        </w:tabs>
        <w:spacing w:line="360" w:lineRule="auto"/>
        <w:rPr>
          <w:rFonts w:ascii="Calibri" w:hAnsi="Calibri"/>
          <w:noProof/>
          <w:sz w:val="22"/>
          <w:szCs w:val="22"/>
        </w:rPr>
      </w:pPr>
      <w:hyperlink w:anchor="_Toc438578258" w:history="1">
        <w:r w:rsidR="00915B7D" w:rsidRPr="009A3903">
          <w:rPr>
            <w:rStyle w:val="a5"/>
            <w:rFonts w:eastAsia="MS Mincho"/>
            <w:noProof/>
            <w:kern w:val="32"/>
            <w:lang w:eastAsia="x-none"/>
          </w:rPr>
          <w:t>ДОКУМЕНТАЦИЯ О ЗАКУПКЕ</w:t>
        </w:r>
        <w:r w:rsidR="00915B7D">
          <w:rPr>
            <w:noProof/>
            <w:webHidden/>
          </w:rPr>
          <w:tab/>
        </w:r>
        <w:r w:rsidR="00915B7D">
          <w:rPr>
            <w:noProof/>
            <w:webHidden/>
          </w:rPr>
          <w:fldChar w:fldCharType="begin"/>
        </w:r>
        <w:r w:rsidR="00915B7D">
          <w:rPr>
            <w:noProof/>
            <w:webHidden/>
          </w:rPr>
          <w:instrText xml:space="preserve"> PAGEREF _Toc438578258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850668" w:rsidP="00915B7D">
      <w:pPr>
        <w:pStyle w:val="12"/>
        <w:tabs>
          <w:tab w:val="right" w:leader="dot" w:pos="10196"/>
        </w:tabs>
        <w:spacing w:line="360" w:lineRule="auto"/>
        <w:rPr>
          <w:rFonts w:ascii="Calibri" w:hAnsi="Calibri"/>
          <w:noProof/>
          <w:sz w:val="22"/>
          <w:szCs w:val="22"/>
        </w:rPr>
      </w:pPr>
      <w:hyperlink w:anchor="_Toc438578259" w:history="1">
        <w:r w:rsidR="00915B7D" w:rsidRPr="009A3903">
          <w:rPr>
            <w:rStyle w:val="a5"/>
            <w:rFonts w:eastAsia="MS Mincho"/>
            <w:noProof/>
            <w:kern w:val="32"/>
            <w:lang w:val="x-none" w:eastAsia="x-none"/>
          </w:rPr>
          <w:t>РАЗДЕЛ I. ТЕРМИНЫ И ОПРЕДЕЛЕНИЯ</w:t>
        </w:r>
        <w:r w:rsidR="00915B7D">
          <w:rPr>
            <w:noProof/>
            <w:webHidden/>
          </w:rPr>
          <w:tab/>
        </w:r>
        <w:r w:rsidR="00915B7D">
          <w:rPr>
            <w:noProof/>
            <w:webHidden/>
          </w:rPr>
          <w:fldChar w:fldCharType="begin"/>
        </w:r>
        <w:r w:rsidR="00915B7D">
          <w:rPr>
            <w:noProof/>
            <w:webHidden/>
          </w:rPr>
          <w:instrText xml:space="preserve"> PAGEREF _Toc438578259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850668" w:rsidP="00915B7D">
      <w:pPr>
        <w:pStyle w:val="12"/>
        <w:tabs>
          <w:tab w:val="right" w:leader="dot" w:pos="10196"/>
        </w:tabs>
        <w:spacing w:line="360" w:lineRule="auto"/>
        <w:rPr>
          <w:rFonts w:ascii="Calibri" w:hAnsi="Calibri"/>
          <w:noProof/>
          <w:sz w:val="22"/>
          <w:szCs w:val="22"/>
        </w:rPr>
      </w:pPr>
      <w:hyperlink w:anchor="_Toc438578260" w:history="1">
        <w:r w:rsidR="00915B7D" w:rsidRPr="009A3903">
          <w:rPr>
            <w:rStyle w:val="a5"/>
            <w:rFonts w:eastAsia="MS Mincho"/>
            <w:noProof/>
            <w:kern w:val="32"/>
            <w:lang w:val="x-none" w:eastAsia="x-none"/>
          </w:rPr>
          <w:t xml:space="preserve">РАЗДЕЛ II. </w:t>
        </w:r>
        <w:r w:rsidR="00915B7D" w:rsidRPr="009A3903">
          <w:rPr>
            <w:rStyle w:val="a5"/>
            <w:rFonts w:eastAsia="MS Mincho"/>
            <w:noProof/>
            <w:kern w:val="32"/>
            <w:lang w:eastAsia="x-none"/>
          </w:rPr>
          <w:t>ИНФОРМАЦИОННАЯ КАРТА</w:t>
        </w:r>
        <w:r w:rsidR="00915B7D">
          <w:rPr>
            <w:noProof/>
            <w:webHidden/>
          </w:rPr>
          <w:tab/>
        </w:r>
        <w:r w:rsidR="00915B7D">
          <w:rPr>
            <w:noProof/>
            <w:webHidden/>
          </w:rPr>
          <w:fldChar w:fldCharType="begin"/>
        </w:r>
        <w:r w:rsidR="00915B7D">
          <w:rPr>
            <w:noProof/>
            <w:webHidden/>
          </w:rPr>
          <w:instrText xml:space="preserve"> PAGEREF _Toc438578260 \h </w:instrText>
        </w:r>
        <w:r w:rsidR="00915B7D">
          <w:rPr>
            <w:noProof/>
            <w:webHidden/>
          </w:rPr>
        </w:r>
        <w:r w:rsidR="00915B7D">
          <w:rPr>
            <w:noProof/>
            <w:webHidden/>
          </w:rPr>
          <w:fldChar w:fldCharType="separate"/>
        </w:r>
        <w:r>
          <w:rPr>
            <w:noProof/>
            <w:webHidden/>
          </w:rPr>
          <w:t>6</w:t>
        </w:r>
        <w:r w:rsidR="00915B7D">
          <w:rPr>
            <w:noProof/>
            <w:webHidden/>
          </w:rPr>
          <w:fldChar w:fldCharType="end"/>
        </w:r>
      </w:hyperlink>
    </w:p>
    <w:p w:rsidR="00915B7D" w:rsidRPr="008E3CB4" w:rsidRDefault="00850668"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9A3903">
          <w:rPr>
            <w:rStyle w:val="a5"/>
          </w:rPr>
          <w:t>2.1. Общие сведения о закупке</w:t>
        </w:r>
        <w:r w:rsidR="00915B7D">
          <w:rPr>
            <w:webHidden/>
          </w:rPr>
          <w:tab/>
        </w:r>
        <w:r w:rsidR="00915B7D">
          <w:rPr>
            <w:webHidden/>
          </w:rPr>
          <w:fldChar w:fldCharType="begin"/>
        </w:r>
        <w:r w:rsidR="00915B7D">
          <w:rPr>
            <w:webHidden/>
          </w:rPr>
          <w:instrText xml:space="preserve"> PAGEREF _Toc438578261 \h </w:instrText>
        </w:r>
        <w:r w:rsidR="00915B7D">
          <w:rPr>
            <w:webHidden/>
          </w:rPr>
        </w:r>
        <w:r w:rsidR="00915B7D">
          <w:rPr>
            <w:webHidden/>
          </w:rPr>
          <w:fldChar w:fldCharType="separate"/>
        </w:r>
        <w:r>
          <w:rPr>
            <w:webHidden/>
          </w:rPr>
          <w:t>6</w:t>
        </w:r>
        <w:r w:rsidR="00915B7D">
          <w:rPr>
            <w:webHidden/>
          </w:rPr>
          <w:fldChar w:fldCharType="end"/>
        </w:r>
      </w:hyperlink>
    </w:p>
    <w:p w:rsidR="00915B7D" w:rsidRPr="008E3CB4" w:rsidRDefault="00850668"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9A3903">
          <w:rPr>
            <w:rStyle w:val="a5"/>
          </w:rPr>
          <w:t>2.2. Документы, предоставляемые Претендентом</w:t>
        </w:r>
        <w:r w:rsidR="00915B7D">
          <w:rPr>
            <w:webHidden/>
          </w:rPr>
          <w:tab/>
        </w:r>
        <w:r w:rsidR="00915B7D">
          <w:rPr>
            <w:webHidden/>
          </w:rPr>
          <w:fldChar w:fldCharType="begin"/>
        </w:r>
        <w:r w:rsidR="00915B7D">
          <w:rPr>
            <w:webHidden/>
          </w:rPr>
          <w:instrText xml:space="preserve"> PAGEREF _Toc438578262 \h </w:instrText>
        </w:r>
        <w:r w:rsidR="00915B7D">
          <w:rPr>
            <w:webHidden/>
          </w:rPr>
        </w:r>
        <w:r w:rsidR="00915B7D">
          <w:rPr>
            <w:webHidden/>
          </w:rPr>
          <w:fldChar w:fldCharType="separate"/>
        </w:r>
        <w:r>
          <w:rPr>
            <w:webHidden/>
          </w:rPr>
          <w:t>10</w:t>
        </w:r>
        <w:r w:rsidR="00915B7D">
          <w:rPr>
            <w:webHidden/>
          </w:rPr>
          <w:fldChar w:fldCharType="end"/>
        </w:r>
      </w:hyperlink>
    </w:p>
    <w:p w:rsidR="00915B7D" w:rsidRPr="008E3CB4" w:rsidRDefault="00850668"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9A3903">
          <w:rPr>
            <w:rStyle w:val="a5"/>
          </w:rPr>
          <w:t>2.3. Условия заключения и исполнения договора</w:t>
        </w:r>
        <w:r w:rsidR="00915B7D">
          <w:rPr>
            <w:webHidden/>
          </w:rPr>
          <w:tab/>
        </w:r>
        <w:r w:rsidR="00915B7D">
          <w:rPr>
            <w:webHidden/>
          </w:rPr>
          <w:fldChar w:fldCharType="begin"/>
        </w:r>
        <w:r w:rsidR="00915B7D">
          <w:rPr>
            <w:webHidden/>
          </w:rPr>
          <w:instrText xml:space="preserve"> PAGEREF _Toc438578263 \h </w:instrText>
        </w:r>
        <w:r w:rsidR="00915B7D">
          <w:rPr>
            <w:webHidden/>
          </w:rPr>
        </w:r>
        <w:r w:rsidR="00915B7D">
          <w:rPr>
            <w:webHidden/>
          </w:rPr>
          <w:fldChar w:fldCharType="separate"/>
        </w:r>
        <w:r>
          <w:rPr>
            <w:webHidden/>
          </w:rPr>
          <w:t>12</w:t>
        </w:r>
        <w:r w:rsidR="00915B7D">
          <w:rPr>
            <w:webHidden/>
          </w:rPr>
          <w:fldChar w:fldCharType="end"/>
        </w:r>
      </w:hyperlink>
    </w:p>
    <w:p w:rsidR="00915B7D" w:rsidRPr="008E3CB4" w:rsidRDefault="00850668"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850668"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850668"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16</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A75375">
        <w:t xml:space="preserve">на </w:t>
      </w:r>
      <w:r w:rsidR="008E5DAB">
        <w:rPr>
          <w:b/>
          <w:szCs w:val="26"/>
        </w:rPr>
        <w:t>поставку</w:t>
      </w:r>
      <w:r w:rsidR="008E5DAB" w:rsidRPr="006A470F">
        <w:rPr>
          <w:b/>
          <w:szCs w:val="26"/>
        </w:rPr>
        <w:t xml:space="preserve"> </w:t>
      </w:r>
      <w:r w:rsidR="008E5DAB">
        <w:rPr>
          <w:b/>
          <w:szCs w:val="26"/>
        </w:rPr>
        <w:t>коммутаторов доступа</w:t>
      </w:r>
      <w:r w:rsidR="008E5DAB" w:rsidRPr="00F8487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8E5DAB"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427ABE" w:rsidRPr="0053230E" w:rsidRDefault="00427ABE" w:rsidP="00427AB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427ABE" w:rsidRPr="001C5A0E" w:rsidRDefault="00427ABE" w:rsidP="00427AB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C31113"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A26A86" w:rsidRDefault="008E5DAB" w:rsidP="00A75375">
            <w:pPr>
              <w:autoSpaceDE w:val="0"/>
              <w:autoSpaceDN w:val="0"/>
              <w:adjustRightInd w:val="0"/>
              <w:jc w:val="both"/>
              <w:rPr>
                <w:rFonts w:eastAsia="Calibri"/>
                <w:bCs/>
              </w:rPr>
            </w:pPr>
            <w:r>
              <w:rPr>
                <w:rFonts w:eastAsia="Calibri"/>
                <w:bCs/>
              </w:rPr>
              <w:t>Ушкевич Сергей Владимирович</w:t>
            </w:r>
          </w:p>
          <w:p w:rsidR="00A26A86" w:rsidRPr="009E1FF7" w:rsidRDefault="002D5354" w:rsidP="00A75375">
            <w:pPr>
              <w:autoSpaceDE w:val="0"/>
              <w:autoSpaceDN w:val="0"/>
              <w:adjustRightInd w:val="0"/>
              <w:jc w:val="both"/>
              <w:rPr>
                <w:rFonts w:eastAsia="Calibri"/>
              </w:rPr>
            </w:pPr>
            <w:r w:rsidRPr="00B57D6D">
              <w:rPr>
                <w:rFonts w:eastAsia="Calibri"/>
                <w:bCs/>
                <w:color w:val="000000"/>
              </w:rPr>
              <w:t>тел</w:t>
            </w:r>
            <w:r w:rsidR="006016B1" w:rsidRPr="009E1FF7">
              <w:rPr>
                <w:rFonts w:eastAsia="Calibri"/>
                <w:bCs/>
                <w:color w:val="000000"/>
              </w:rPr>
              <w:t>. + 7 (347)2215</w:t>
            </w:r>
            <w:r w:rsidR="008E5DAB" w:rsidRPr="009E1FF7">
              <w:rPr>
                <w:rFonts w:eastAsia="Calibri"/>
                <w:bCs/>
                <w:color w:val="000000"/>
              </w:rPr>
              <w:t>467</w:t>
            </w:r>
            <w:r w:rsidRPr="009E1FF7">
              <w:rPr>
                <w:rFonts w:eastAsia="Calibri"/>
                <w:bCs/>
                <w:color w:val="000000"/>
              </w:rPr>
              <w:t xml:space="preserve"> </w:t>
            </w:r>
            <w:r w:rsidRPr="00B57D6D">
              <w:rPr>
                <w:rFonts w:eastAsia="Calibri"/>
                <w:bCs/>
                <w:color w:val="000000"/>
                <w:lang w:val="en-US"/>
              </w:rPr>
              <w:t>e</w:t>
            </w:r>
            <w:r w:rsidRPr="009E1FF7">
              <w:rPr>
                <w:rFonts w:eastAsia="Calibri"/>
                <w:bCs/>
                <w:color w:val="000000"/>
              </w:rPr>
              <w:t>-</w:t>
            </w:r>
            <w:r w:rsidRPr="00B57D6D">
              <w:rPr>
                <w:rFonts w:eastAsia="Calibri"/>
                <w:bCs/>
                <w:color w:val="000000"/>
                <w:lang w:val="en-US"/>
              </w:rPr>
              <w:t>mail</w:t>
            </w:r>
            <w:r w:rsidRPr="009E1FF7">
              <w:rPr>
                <w:rFonts w:eastAsia="Calibri"/>
                <w:bCs/>
                <w:color w:val="000000"/>
              </w:rPr>
              <w:t xml:space="preserve">: </w:t>
            </w:r>
            <w:hyperlink r:id="rId14" w:history="1">
              <w:r w:rsidR="008E5DAB" w:rsidRPr="00487F74">
                <w:rPr>
                  <w:rStyle w:val="a5"/>
                  <w:lang w:val="en-US"/>
                </w:rPr>
                <w:t>Ushkevich</w:t>
              </w:r>
              <w:r w:rsidR="008E5DAB" w:rsidRPr="009E1FF7">
                <w:rPr>
                  <w:rStyle w:val="a5"/>
                </w:rPr>
                <w:t>@</w:t>
              </w:r>
              <w:r w:rsidR="008E5DAB" w:rsidRPr="00487F74">
                <w:rPr>
                  <w:rStyle w:val="a5"/>
                  <w:lang w:val="en-US"/>
                </w:rPr>
                <w:t>bashtel</w:t>
              </w:r>
              <w:r w:rsidR="008E5DAB" w:rsidRPr="009E1FF7">
                <w:rPr>
                  <w:rStyle w:val="a5"/>
                </w:rPr>
                <w:t>.</w:t>
              </w:r>
              <w:proofErr w:type="spellStart"/>
              <w:r w:rsidR="008E5DAB" w:rsidRPr="00487F74">
                <w:rPr>
                  <w:rStyle w:val="a5"/>
                  <w:lang w:val="en-US"/>
                </w:rPr>
                <w:t>ru</w:t>
              </w:r>
              <w:proofErr w:type="spellEnd"/>
            </w:hyperlink>
            <w:r w:rsidR="008E5DAB" w:rsidRPr="009E1FF7">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A75375" w:rsidRDefault="00915B7D" w:rsidP="00907BCE">
            <w:pPr>
              <w:pStyle w:val="Default"/>
              <w:jc w:val="both"/>
            </w:pPr>
            <w:r w:rsidRPr="00F84878">
              <w:rPr>
                <w:iCs/>
              </w:rPr>
              <w:t xml:space="preserve">Договор </w:t>
            </w:r>
            <w:r w:rsidR="00A26A86" w:rsidRPr="00A26A86">
              <w:t xml:space="preserve">на </w:t>
            </w:r>
            <w:r w:rsidR="008E5DAB">
              <w:rPr>
                <w:b/>
                <w:szCs w:val="26"/>
              </w:rPr>
              <w:t>поставку</w:t>
            </w:r>
            <w:r w:rsidR="008E5DAB" w:rsidRPr="006A470F">
              <w:rPr>
                <w:b/>
                <w:szCs w:val="26"/>
              </w:rPr>
              <w:t xml:space="preserve"> </w:t>
            </w:r>
            <w:r w:rsidR="008E5DAB">
              <w:rPr>
                <w:b/>
                <w:szCs w:val="26"/>
              </w:rPr>
              <w:t>коммутаторов доступа</w:t>
            </w:r>
          </w:p>
          <w:p w:rsidR="00CA45B1" w:rsidRPr="00F84878" w:rsidRDefault="00A75375" w:rsidP="00907BCE">
            <w:pPr>
              <w:pStyle w:val="Default"/>
              <w:jc w:val="both"/>
              <w:rPr>
                <w:iCs/>
              </w:rPr>
            </w:pPr>
            <w:r w:rsidRPr="00A75375">
              <w:t xml:space="preserve"> </w:t>
            </w: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BB6C80" w:rsidRDefault="00936D20" w:rsidP="00A75375">
            <w:pPr>
              <w:pStyle w:val="Default"/>
              <w:jc w:val="both"/>
              <w:rPr>
                <w:iCs/>
                <w:color w:val="auto"/>
              </w:rPr>
            </w:pPr>
            <w:r w:rsidRPr="00243DFF">
              <w:t xml:space="preserve">9 104 748,67 (девять миллионов сто четыре тысячи семьсот сорок восемь) рублей 67 копеек, в том числе НДС 18% </w:t>
            </w:r>
            <w:r w:rsidRPr="00CB712F">
              <w:rPr>
                <w:bCs/>
              </w:rPr>
              <w:t>1 388 859,97</w:t>
            </w:r>
            <w:r w:rsidRPr="00243DFF">
              <w:t xml:space="preserve"> (один миллион триста восемьдесят восемь тысяч восемьсот пятьдесят девять) рублей 97 копеек</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834A61">
            <w:pPr>
              <w:pStyle w:val="Default"/>
              <w:rPr>
                <w:iCs/>
              </w:rPr>
            </w:pPr>
            <w:r w:rsidRPr="00F84878">
              <w:rPr>
                <w:iCs/>
              </w:rPr>
              <w:t xml:space="preserve"> </w:t>
            </w:r>
            <w:r w:rsidR="00D02223">
              <w:rPr>
                <w:iCs/>
              </w:rPr>
              <w:t xml:space="preserve">не позднее </w:t>
            </w:r>
            <w:r w:rsidRPr="00F84878">
              <w:rPr>
                <w:iCs/>
              </w:rPr>
              <w:t>«</w:t>
            </w:r>
            <w:r w:rsidR="00834A61">
              <w:rPr>
                <w:iCs/>
              </w:rPr>
              <w:t>31</w:t>
            </w:r>
            <w:r w:rsidR="00763932">
              <w:rPr>
                <w:iCs/>
              </w:rPr>
              <w:t>»</w:t>
            </w:r>
            <w:r w:rsidRPr="00F84878">
              <w:rPr>
                <w:iCs/>
              </w:rPr>
              <w:t xml:space="preserve"> </w:t>
            </w:r>
            <w:r w:rsidR="00834A61">
              <w:rPr>
                <w:iCs/>
              </w:rPr>
              <w:t>янва</w:t>
            </w:r>
            <w:r w:rsidR="00F25C1E">
              <w:rPr>
                <w:iCs/>
              </w:rPr>
              <w:t>ря</w:t>
            </w:r>
            <w:r w:rsidR="00834A61">
              <w:rPr>
                <w:iCs/>
              </w:rPr>
              <w:t xml:space="preserve"> 2018</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850668">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850668">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850668"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8E5DAB"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427ABE" w:rsidRPr="0053230E" w:rsidRDefault="00427ABE" w:rsidP="00427AB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427ABE" w:rsidRPr="001C5A0E" w:rsidRDefault="00427ABE" w:rsidP="00427AB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A60356" w:rsidRPr="00943102" w:rsidRDefault="00A60356" w:rsidP="004164E0">
            <w:pPr>
              <w:autoSpaceDE w:val="0"/>
              <w:autoSpaceDN w:val="0"/>
              <w:adjustRightInd w:val="0"/>
              <w:jc w:val="both"/>
              <w:rPr>
                <w:rFonts w:eastAsia="Calibri"/>
                <w:bCs/>
                <w:color w:val="0000FF"/>
                <w:u w:val="single"/>
              </w:rPr>
            </w:pPr>
          </w:p>
          <w:p w:rsidR="00A26A86" w:rsidRPr="00476D4C" w:rsidRDefault="00A26A86" w:rsidP="00A26A86">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8E5DAB" w:rsidRDefault="008E5DAB" w:rsidP="008E5DAB">
            <w:pPr>
              <w:autoSpaceDE w:val="0"/>
              <w:autoSpaceDN w:val="0"/>
              <w:adjustRightInd w:val="0"/>
              <w:jc w:val="both"/>
              <w:rPr>
                <w:rFonts w:eastAsia="Calibri"/>
                <w:bCs/>
              </w:rPr>
            </w:pPr>
            <w:r>
              <w:rPr>
                <w:rFonts w:eastAsia="Calibri"/>
                <w:bCs/>
              </w:rPr>
              <w:t>Ушкевич Сергей Владимирович</w:t>
            </w:r>
          </w:p>
          <w:p w:rsidR="00915B7D" w:rsidRPr="009E1FF7" w:rsidRDefault="008E5DAB" w:rsidP="008E5DAB">
            <w:pPr>
              <w:pStyle w:val="Default"/>
              <w:rPr>
                <w:bCs/>
                <w:sz w:val="10"/>
                <w:szCs w:val="10"/>
              </w:rPr>
            </w:pPr>
            <w:r w:rsidRPr="00B57D6D">
              <w:rPr>
                <w:bCs/>
              </w:rPr>
              <w:t>тел</w:t>
            </w:r>
            <w:r w:rsidRPr="009E1FF7">
              <w:rPr>
                <w:bCs/>
              </w:rPr>
              <w:t xml:space="preserve">. + 7 (347)2215467 </w:t>
            </w:r>
            <w:r w:rsidRPr="00B57D6D">
              <w:rPr>
                <w:bCs/>
                <w:lang w:val="en-US"/>
              </w:rPr>
              <w:t>e</w:t>
            </w:r>
            <w:r w:rsidRPr="009E1FF7">
              <w:rPr>
                <w:bCs/>
              </w:rPr>
              <w:t>-</w:t>
            </w:r>
            <w:r w:rsidRPr="00B57D6D">
              <w:rPr>
                <w:bCs/>
                <w:lang w:val="en-US"/>
              </w:rPr>
              <w:t>mail</w:t>
            </w:r>
            <w:r w:rsidRPr="009E1FF7">
              <w:rPr>
                <w:bCs/>
              </w:rPr>
              <w:t xml:space="preserve">: </w:t>
            </w:r>
            <w:hyperlink r:id="rId25" w:history="1">
              <w:r w:rsidRPr="00487F74">
                <w:rPr>
                  <w:rStyle w:val="a5"/>
                  <w:lang w:val="en-US"/>
                </w:rPr>
                <w:t>Ushkevich</w:t>
              </w:r>
              <w:r w:rsidRPr="009E1FF7">
                <w:rPr>
                  <w:rStyle w:val="a5"/>
                </w:rPr>
                <w:t>@</w:t>
              </w:r>
              <w:r w:rsidRPr="00487F74">
                <w:rPr>
                  <w:rStyle w:val="a5"/>
                  <w:lang w:val="en-US"/>
                </w:rPr>
                <w:t>bashtel</w:t>
              </w:r>
              <w:r w:rsidRPr="009E1FF7">
                <w:rPr>
                  <w:rStyle w:val="a5"/>
                </w:rPr>
                <w:t>.</w:t>
              </w:r>
              <w:proofErr w:type="spellStart"/>
              <w:r w:rsidRPr="00487F74">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9E1FF7"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36D20" w:rsidRPr="008A727E" w:rsidRDefault="00936D20" w:rsidP="00936D20">
            <w:pPr>
              <w:pStyle w:val="a6"/>
              <w:widowControl w:val="0"/>
              <w:autoSpaceDE w:val="0"/>
              <w:autoSpaceDN w:val="0"/>
              <w:adjustRightInd w:val="0"/>
              <w:ind w:left="0"/>
            </w:pPr>
            <w:r w:rsidRPr="008A727E">
              <w:t>О</w:t>
            </w:r>
            <w:r>
              <w:t>бщество с ограниченной ответственностью</w:t>
            </w:r>
            <w:r w:rsidRPr="008A727E">
              <w:t xml:space="preserve"> «Предприятие «ЭЛТЕКС»</w:t>
            </w:r>
          </w:p>
          <w:p w:rsidR="00915B7D" w:rsidRPr="00D7468D" w:rsidRDefault="00936D20" w:rsidP="00936D20">
            <w:pPr>
              <w:pStyle w:val="afff9"/>
              <w:rPr>
                <w:rFonts w:cs="Times New Roman"/>
              </w:rPr>
            </w:pPr>
            <w:r w:rsidRPr="008A727E">
              <w:rPr>
                <w:rFonts w:cs="Times New Roman"/>
              </w:rPr>
              <w:t>(ООО «Предприятие «ЭЛТЕКС»)</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936D20" w:rsidP="00D02223">
            <w:pPr>
              <w:rPr>
                <w:color w:val="FF0000"/>
              </w:rPr>
            </w:pPr>
            <w:r w:rsidRPr="008A727E">
              <w:rPr>
                <w:lang w:eastAsia="ar-SA"/>
              </w:rPr>
              <w:t>630020 г. Новосибирск, ул. Окружная, 29В</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8E1152" w:rsidP="007C304E">
            <w:pPr>
              <w:rPr>
                <w:i/>
                <w:color w:val="FF0000"/>
              </w:rPr>
            </w:pPr>
            <w:r w:rsidRPr="00F84878">
              <w:rPr>
                <w:iCs/>
              </w:rPr>
              <w:t xml:space="preserve"> </w:t>
            </w:r>
            <w:r w:rsidR="00D02223">
              <w:rPr>
                <w:iCs/>
              </w:rPr>
              <w:t xml:space="preserve">не позднее </w:t>
            </w:r>
            <w:r w:rsidR="00834A61" w:rsidRPr="00F84878">
              <w:rPr>
                <w:iCs/>
              </w:rPr>
              <w:t>«</w:t>
            </w:r>
            <w:r w:rsidR="00834A61">
              <w:rPr>
                <w:iCs/>
              </w:rPr>
              <w:t>31»</w:t>
            </w:r>
            <w:r w:rsidR="00834A61" w:rsidRPr="00F84878">
              <w:rPr>
                <w:iCs/>
              </w:rPr>
              <w:t xml:space="preserve"> </w:t>
            </w:r>
            <w:r w:rsidR="00834A61">
              <w:rPr>
                <w:iCs/>
              </w:rPr>
              <w:t>января 2018</w:t>
            </w:r>
            <w:r w:rsidR="0033721F" w:rsidRPr="00F84878">
              <w:rPr>
                <w:iCs/>
              </w:rPr>
              <w:t xml:space="preserve"> года</w:t>
            </w:r>
            <w:r w:rsidR="0033721F">
              <w:rPr>
                <w:iCs/>
              </w:rPr>
              <w:t xml:space="preserve"> </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5F3BB4" w:rsidRDefault="00FE02EE" w:rsidP="00907BCE">
            <w:pPr>
              <w:pStyle w:val="Default"/>
              <w:jc w:val="both"/>
              <w:rPr>
                <w:szCs w:val="26"/>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5F3BB4" w:rsidRPr="005F3BB4">
              <w:rPr>
                <w:szCs w:val="26"/>
              </w:rPr>
              <w:t xml:space="preserve">на </w:t>
            </w:r>
            <w:r w:rsidR="008E5DAB">
              <w:rPr>
                <w:b/>
                <w:szCs w:val="26"/>
              </w:rPr>
              <w:t>поставку</w:t>
            </w:r>
            <w:r w:rsidR="008E5DAB" w:rsidRPr="006A470F">
              <w:rPr>
                <w:b/>
                <w:szCs w:val="26"/>
              </w:rPr>
              <w:t xml:space="preserve"> </w:t>
            </w:r>
            <w:r w:rsidR="008E5DAB">
              <w:rPr>
                <w:b/>
                <w:szCs w:val="26"/>
              </w:rPr>
              <w:t>коммутаторов доступа</w:t>
            </w:r>
            <w:r w:rsidR="005F3BB4">
              <w:rPr>
                <w:szCs w:val="26"/>
              </w:rPr>
              <w:t>.</w:t>
            </w:r>
          </w:p>
          <w:p w:rsidR="00915B7D" w:rsidRPr="00227C39" w:rsidRDefault="005F3BB4" w:rsidP="00907BCE">
            <w:pPr>
              <w:pStyle w:val="Default"/>
              <w:jc w:val="both"/>
              <w:rPr>
                <w:iCs/>
              </w:rPr>
            </w:pPr>
            <w:r w:rsidRPr="005F3BB4">
              <w:rPr>
                <w:szCs w:val="26"/>
              </w:rPr>
              <w:t xml:space="preserve"> </w:t>
            </w:r>
            <w:r w:rsidR="00915B7D" w:rsidRPr="00F84878">
              <w:t>Количество поставляемого товара, объем выполняемых работ, оказываемых услуг, о</w:t>
            </w:r>
            <w:r w:rsidR="00915B7D" w:rsidRPr="00F84878">
              <w:rPr>
                <w:iCs/>
              </w:rPr>
              <w:t xml:space="preserve">пределены в </w:t>
            </w:r>
            <w:hyperlink w:anchor="_РАЗДЕЛ_IV._Техническое" w:history="1">
              <w:r w:rsidR="00915B7D" w:rsidRPr="00F84878">
                <w:rPr>
                  <w:rStyle w:val="a5"/>
                  <w:iCs/>
                </w:rPr>
                <w:t>разделе I</w:t>
              </w:r>
              <w:r w:rsidR="00915B7D">
                <w:rPr>
                  <w:rStyle w:val="a5"/>
                  <w:iCs/>
                  <w:lang w:val="en-US"/>
                </w:rPr>
                <w:t>II</w:t>
              </w:r>
              <w:r w:rsidR="00915B7D" w:rsidRPr="00F84878">
                <w:rPr>
                  <w:rStyle w:val="a5"/>
                  <w:iCs/>
                </w:rPr>
                <w:t xml:space="preserve"> «Техническое задание»</w:t>
              </w:r>
            </w:hyperlink>
            <w:r w:rsidR="00915B7D" w:rsidRPr="00F84878">
              <w:rPr>
                <w:iCs/>
                <w:color w:val="FF0000"/>
              </w:rPr>
              <w:t xml:space="preserve"> </w:t>
            </w:r>
            <w:r w:rsidR="00915B7D"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936D20" w:rsidP="005643B2">
            <w:pPr>
              <w:jc w:val="both"/>
            </w:pPr>
            <w:r w:rsidRPr="00243DFF">
              <w:t xml:space="preserve">9 104 748,67 (девять миллионов сто четыре тысячи семьсот сорок восемь) рублей 67 копеек, в том числе НДС 18% </w:t>
            </w:r>
            <w:r w:rsidRPr="00CB712F">
              <w:rPr>
                <w:bCs/>
              </w:rPr>
              <w:t>1 388 859,97</w:t>
            </w:r>
            <w:r w:rsidRPr="00243DFF">
              <w:t xml:space="preserve"> (один миллион триста восемьдесят восемь тысяч восемьсот пятьдесят девять) рублей 97 копеек</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850668">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850668">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850668">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850668">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AB0505">
        <w:rPr>
          <w:rFonts w:eastAsia="MS Mincho"/>
          <w:bCs/>
          <w:iCs/>
          <w:lang w:eastAsia="x-none"/>
        </w:rPr>
        <w:t xml:space="preserve">Раздел </w:t>
      </w:r>
      <w:r w:rsidR="00AB0505">
        <w:rPr>
          <w:rFonts w:eastAsia="MS Mincho"/>
          <w:bCs/>
          <w:iCs/>
          <w:lang w:val="en-US" w:eastAsia="x-none"/>
        </w:rPr>
        <w:t>IV</w:t>
      </w:r>
      <w:r w:rsidR="00AB0505">
        <w:rPr>
          <w:rFonts w:eastAsia="MS Mincho"/>
          <w:bCs/>
          <w:iCs/>
          <w:lang w:eastAsia="x-none"/>
        </w:rPr>
        <w:t xml:space="preserve"> Проект договора</w:t>
      </w:r>
      <w:r>
        <w:rPr>
          <w:rFonts w:eastAsia="MS Mincho"/>
          <w:lang w:eastAsia="x-none"/>
        </w:rPr>
        <w:t>)</w:t>
      </w:r>
      <w:r w:rsidR="00AB0505">
        <w:rPr>
          <w:rFonts w:eastAsia="MS Mincho"/>
          <w:lang w:eastAsia="x-none"/>
        </w:rPr>
        <w:t>.</w:t>
      </w:r>
      <w:r w:rsidR="00915B7D">
        <w:rPr>
          <w:rFonts w:eastAsia="MS Mincho"/>
          <w:lang w:eastAsia="x-none"/>
        </w:rPr>
        <w:br w:type="page"/>
      </w:r>
    </w:p>
    <w:p w:rsidR="00D648FB" w:rsidRPr="00137D60" w:rsidRDefault="00915B7D" w:rsidP="00137D60">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137D60" w:rsidRDefault="00137D60" w:rsidP="00137D60">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D648FB" w:rsidRPr="00137D60" w:rsidRDefault="00D648FB" w:rsidP="00D648FB">
      <w:pPr>
        <w:rPr>
          <w:rFonts w:eastAsia="MS Mincho"/>
          <w:lang w:eastAsia="x-none"/>
        </w:rPr>
      </w:pPr>
    </w:p>
    <w:p w:rsidR="00D648FB" w:rsidRDefault="00D648FB" w:rsidP="00D648FB">
      <w:pPr>
        <w:rPr>
          <w:rFonts w:eastAsia="MS Mincho"/>
          <w:lang w:val="x-none" w:eastAsia="x-none"/>
        </w:rPr>
      </w:pPr>
    </w:p>
    <w:p w:rsidR="00ED3984" w:rsidRPr="00D648FB" w:rsidRDefault="00ED3984" w:rsidP="00D648FB">
      <w:pPr>
        <w:rPr>
          <w:rFonts w:eastAsia="MS Mincho"/>
          <w:lang w:val="x-none" w:eastAsia="x-none"/>
        </w:rPr>
      </w:pPr>
    </w:p>
    <w:sectPr w:rsidR="00ED3984" w:rsidRPr="00D648FB" w:rsidSect="004210FE">
      <w:footerReference w:type="even" r:id="rId31"/>
      <w:footerReference w:type="default" r:id="rId3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074D" w:rsidRDefault="005F074D">
      <w:r>
        <w:separator/>
      </w:r>
    </w:p>
  </w:endnote>
  <w:endnote w:type="continuationSeparator" w:id="0">
    <w:p w:rsidR="005F074D" w:rsidRDefault="005F0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l?r ??’c">
    <w:altName w:val="Arial Unicode MS"/>
    <w:panose1 w:val="00000000000000000000"/>
    <w:charset w:val="80"/>
    <w:family w:val="roman"/>
    <w:notTrueType/>
    <w:pitch w:val="fixed"/>
    <w:sig w:usb0="00000001" w:usb1="08070000" w:usb2="00000010" w:usb3="00000000" w:csb0="00020000"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74D" w:rsidRDefault="005F074D" w:rsidP="005F074D">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5F074D" w:rsidRDefault="005F074D" w:rsidP="005F074D">
    <w:pPr>
      <w:pStyle w:val="aa"/>
      <w:ind w:right="360"/>
    </w:pPr>
  </w:p>
  <w:p w:rsidR="005F074D" w:rsidRDefault="005F074D"/>
  <w:p w:rsidR="00BD155C" w:rsidRDefault="00BD155C"/>
  <w:p w:rsidR="00BD155C" w:rsidRDefault="00BD155C"/>
  <w:p w:rsidR="00BD155C" w:rsidRDefault="00BD155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74D" w:rsidRPr="008A1893" w:rsidRDefault="005F074D" w:rsidP="005F074D">
    <w:pPr>
      <w:pStyle w:val="aa"/>
      <w:framePr w:wrap="around" w:vAnchor="text" w:hAnchor="margin" w:xAlign="right" w:y="1"/>
      <w:rPr>
        <w:rStyle w:val="afc"/>
      </w:rPr>
    </w:pPr>
    <w:r w:rsidRPr="008A1893">
      <w:rPr>
        <w:rStyle w:val="afc"/>
      </w:rPr>
      <w:fldChar w:fldCharType="begin"/>
    </w:r>
    <w:r w:rsidRPr="008A1893">
      <w:rPr>
        <w:rStyle w:val="afc"/>
      </w:rPr>
      <w:instrText xml:space="preserve">PAGE  </w:instrText>
    </w:r>
    <w:r w:rsidRPr="008A1893">
      <w:rPr>
        <w:rStyle w:val="afc"/>
      </w:rPr>
      <w:fldChar w:fldCharType="separate"/>
    </w:r>
    <w:r w:rsidR="00850668">
      <w:rPr>
        <w:rStyle w:val="afc"/>
        <w:noProof/>
      </w:rPr>
      <w:t>16</w:t>
    </w:r>
    <w:r w:rsidRPr="008A1893">
      <w:rPr>
        <w:rStyle w:val="afc"/>
      </w:rPr>
      <w:fldChar w:fldCharType="end"/>
    </w:r>
  </w:p>
  <w:p w:rsidR="005F074D" w:rsidRDefault="005F074D" w:rsidP="005F074D">
    <w:pPr>
      <w:pStyle w:val="aa"/>
      <w:ind w:right="360"/>
    </w:pPr>
  </w:p>
  <w:p w:rsidR="005F074D" w:rsidRDefault="005F074D"/>
  <w:p w:rsidR="00BD155C" w:rsidRDefault="00BD155C"/>
  <w:p w:rsidR="00BD155C" w:rsidRDefault="00BD155C"/>
  <w:p w:rsidR="00BD155C" w:rsidRDefault="00BD155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074D" w:rsidRDefault="005F074D">
      <w:r>
        <w:separator/>
      </w:r>
    </w:p>
  </w:footnote>
  <w:footnote w:type="continuationSeparator" w:id="0">
    <w:p w:rsidR="005F074D" w:rsidRDefault="005F07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74D" w:rsidRDefault="005F074D">
    <w:pPr>
      <w:pStyle w:val="a8"/>
      <w:jc w:val="center"/>
    </w:pPr>
    <w:r>
      <w:fldChar w:fldCharType="begin"/>
    </w:r>
    <w:r>
      <w:instrText>PAGE   \* MERGEFORMAT</w:instrText>
    </w:r>
    <w:r>
      <w:fldChar w:fldCharType="separate"/>
    </w:r>
    <w:r w:rsidR="00850668">
      <w:rPr>
        <w:noProof/>
      </w:rPr>
      <w:t>13</w:t>
    </w:r>
    <w:r>
      <w:fldChar w:fldCharType="end"/>
    </w:r>
  </w:p>
  <w:p w:rsidR="005F074D" w:rsidRDefault="005F074D">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74D" w:rsidRDefault="005F074D">
    <w:pPr>
      <w:pStyle w:val="a8"/>
      <w:jc w:val="center"/>
    </w:pPr>
    <w:r>
      <w:fldChar w:fldCharType="begin"/>
    </w:r>
    <w:r>
      <w:instrText>PAGE   \* MERGEFORMAT</w:instrText>
    </w:r>
    <w:r>
      <w:fldChar w:fldCharType="separate"/>
    </w:r>
    <w:r w:rsidR="00850668">
      <w:rPr>
        <w:noProof/>
      </w:rPr>
      <w:t>16</w:t>
    </w:r>
    <w:r>
      <w:fldChar w:fldCharType="end"/>
    </w:r>
  </w:p>
  <w:p w:rsidR="005F074D" w:rsidRDefault="005F074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7874567"/>
    <w:multiLevelType w:val="multilevel"/>
    <w:tmpl w:val="F1DE970A"/>
    <w:lvl w:ilvl="0">
      <w:start w:val="10"/>
      <w:numFmt w:val="decimal"/>
      <w:lvlText w:val="%1."/>
      <w:lvlJc w:val="left"/>
      <w:pPr>
        <w:ind w:left="540" w:hanging="540"/>
      </w:pPr>
      <w:rPr>
        <w:rFonts w:hint="default"/>
      </w:rPr>
    </w:lvl>
    <w:lvl w:ilvl="1">
      <w:start w:val="1"/>
      <w:numFmt w:val="decimal"/>
      <w:lvlText w:val="%1.%2."/>
      <w:lvlJc w:val="left"/>
      <w:pPr>
        <w:ind w:left="1249" w:hanging="540"/>
      </w:pPr>
      <w:rPr>
        <w:rFonts w:hint="default"/>
        <w:color w:val="000000" w:themeColor="text1"/>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9"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2836"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4"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B77824"/>
    <w:multiLevelType w:val="multilevel"/>
    <w:tmpl w:val="8E32BCB2"/>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13E7426"/>
    <w:multiLevelType w:val="hybridMultilevel"/>
    <w:tmpl w:val="0ABE7012"/>
    <w:styleLink w:val="11111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0"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024231C"/>
    <w:multiLevelType w:val="multilevel"/>
    <w:tmpl w:val="4BD8133E"/>
    <w:lvl w:ilvl="0">
      <w:start w:val="7"/>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6F4734A5"/>
    <w:multiLevelType w:val="multilevel"/>
    <w:tmpl w:val="F1DE970A"/>
    <w:lvl w:ilvl="0">
      <w:start w:val="10"/>
      <w:numFmt w:val="decimal"/>
      <w:lvlText w:val="%1."/>
      <w:lvlJc w:val="left"/>
      <w:pPr>
        <w:ind w:left="540" w:hanging="540"/>
      </w:pPr>
      <w:rPr>
        <w:rFonts w:hint="default"/>
      </w:rPr>
    </w:lvl>
    <w:lvl w:ilvl="1">
      <w:start w:val="1"/>
      <w:numFmt w:val="decimal"/>
      <w:lvlText w:val="%1.%2."/>
      <w:lvlJc w:val="left"/>
      <w:pPr>
        <w:ind w:left="1249" w:hanging="540"/>
      </w:pPr>
      <w:rPr>
        <w:rFonts w:hint="default"/>
        <w:color w:val="000000" w:themeColor="text1"/>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4"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6" w15:restartNumberingAfterBreak="0">
    <w:nsid w:val="7FD15BFC"/>
    <w:multiLevelType w:val="multilevel"/>
    <w:tmpl w:val="9DBA59CE"/>
    <w:styleLink w:val="1111111"/>
    <w:lvl w:ilvl="0">
      <w:start w:val="12"/>
      <w:numFmt w:val="decimal"/>
      <w:lvlText w:val="%1."/>
      <w:lvlJc w:val="left"/>
      <w:pPr>
        <w:ind w:left="525" w:hanging="525"/>
      </w:pPr>
      <w:rPr>
        <w:rFonts w:hint="default"/>
      </w:rPr>
    </w:lvl>
    <w:lvl w:ilvl="1">
      <w:start w:val="1"/>
      <w:numFmt w:val="decimal"/>
      <w:suff w:val="space"/>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35"/>
  </w:num>
  <w:num w:numId="2">
    <w:abstractNumId w:val="25"/>
  </w:num>
  <w:num w:numId="3">
    <w:abstractNumId w:val="21"/>
  </w:num>
  <w:num w:numId="4">
    <w:abstractNumId w:val="34"/>
  </w:num>
  <w:num w:numId="5">
    <w:abstractNumId w:val="30"/>
  </w:num>
  <w:num w:numId="6">
    <w:abstractNumId w:val="20"/>
  </w:num>
  <w:num w:numId="7">
    <w:abstractNumId w:val="24"/>
  </w:num>
  <w:num w:numId="8">
    <w:abstractNumId w:val="17"/>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8"/>
  </w:num>
  <w:num w:numId="17">
    <w:abstractNumId w:val="7"/>
  </w:num>
  <w:num w:numId="18">
    <w:abstractNumId w:val="26"/>
  </w:num>
  <w:num w:numId="19">
    <w:abstractNumId w:val="28"/>
  </w:num>
  <w:num w:numId="20">
    <w:abstractNumId w:val="15"/>
  </w:num>
  <w:num w:numId="21">
    <w:abstractNumId w:val="19"/>
  </w:num>
  <w:num w:numId="22">
    <w:abstractNumId w:val="22"/>
  </w:num>
  <w:num w:numId="23">
    <w:abstractNumId w:val="23"/>
  </w:num>
  <w:num w:numId="24">
    <w:abstractNumId w:val="33"/>
  </w:num>
  <w:num w:numId="25">
    <w:abstractNumId w:val="16"/>
  </w:num>
  <w:num w:numId="26">
    <w:abstractNumId w:val="14"/>
  </w:num>
  <w:num w:numId="27">
    <w:abstractNumId w:val="32"/>
  </w:num>
  <w:num w:numId="28">
    <w:abstractNumId w:val="31"/>
  </w:num>
  <w:num w:numId="29">
    <w:abstractNumId w:val="27"/>
  </w:num>
  <w:num w:numId="30">
    <w:abstractNumId w:val="36"/>
  </w:num>
  <w:num w:numId="31">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DD8"/>
    <w:rsid w:val="000115EA"/>
    <w:rsid w:val="00013E3D"/>
    <w:rsid w:val="000150DC"/>
    <w:rsid w:val="00015131"/>
    <w:rsid w:val="0001782F"/>
    <w:rsid w:val="00024A16"/>
    <w:rsid w:val="000258CA"/>
    <w:rsid w:val="000354D4"/>
    <w:rsid w:val="00041E14"/>
    <w:rsid w:val="00043A83"/>
    <w:rsid w:val="000454A1"/>
    <w:rsid w:val="00045AD9"/>
    <w:rsid w:val="00054D68"/>
    <w:rsid w:val="00055C3E"/>
    <w:rsid w:val="0005731D"/>
    <w:rsid w:val="00063E9A"/>
    <w:rsid w:val="00080FB9"/>
    <w:rsid w:val="00083565"/>
    <w:rsid w:val="0008738E"/>
    <w:rsid w:val="00095938"/>
    <w:rsid w:val="000A0FAA"/>
    <w:rsid w:val="000A11CB"/>
    <w:rsid w:val="000A2BE7"/>
    <w:rsid w:val="000B00B2"/>
    <w:rsid w:val="000B0BE2"/>
    <w:rsid w:val="000C6659"/>
    <w:rsid w:val="000E4D41"/>
    <w:rsid w:val="000E6588"/>
    <w:rsid w:val="000E65CB"/>
    <w:rsid w:val="000E7527"/>
    <w:rsid w:val="0010314D"/>
    <w:rsid w:val="00103D05"/>
    <w:rsid w:val="00104450"/>
    <w:rsid w:val="00104FE9"/>
    <w:rsid w:val="001101A7"/>
    <w:rsid w:val="00112070"/>
    <w:rsid w:val="00117217"/>
    <w:rsid w:val="001312C7"/>
    <w:rsid w:val="00132721"/>
    <w:rsid w:val="00135FB9"/>
    <w:rsid w:val="0013795B"/>
    <w:rsid w:val="00137D60"/>
    <w:rsid w:val="001412FA"/>
    <w:rsid w:val="00145BEB"/>
    <w:rsid w:val="00145CCF"/>
    <w:rsid w:val="00146118"/>
    <w:rsid w:val="00156A9C"/>
    <w:rsid w:val="001659F9"/>
    <w:rsid w:val="001968EB"/>
    <w:rsid w:val="00197D48"/>
    <w:rsid w:val="00197F71"/>
    <w:rsid w:val="001A0136"/>
    <w:rsid w:val="001C0801"/>
    <w:rsid w:val="001C4740"/>
    <w:rsid w:val="001E194D"/>
    <w:rsid w:val="001E68AE"/>
    <w:rsid w:val="001F272A"/>
    <w:rsid w:val="001F4097"/>
    <w:rsid w:val="001F68BA"/>
    <w:rsid w:val="00200B88"/>
    <w:rsid w:val="00203DB1"/>
    <w:rsid w:val="00220B8C"/>
    <w:rsid w:val="002225D5"/>
    <w:rsid w:val="002257CE"/>
    <w:rsid w:val="00225FC8"/>
    <w:rsid w:val="002275D0"/>
    <w:rsid w:val="00231204"/>
    <w:rsid w:val="00231805"/>
    <w:rsid w:val="00232B85"/>
    <w:rsid w:val="00237971"/>
    <w:rsid w:val="002404E4"/>
    <w:rsid w:val="00241731"/>
    <w:rsid w:val="00241826"/>
    <w:rsid w:val="00242CA3"/>
    <w:rsid w:val="00243A2C"/>
    <w:rsid w:val="00243CF9"/>
    <w:rsid w:val="00245752"/>
    <w:rsid w:val="00251E37"/>
    <w:rsid w:val="00253191"/>
    <w:rsid w:val="0025554B"/>
    <w:rsid w:val="00257593"/>
    <w:rsid w:val="00262F3B"/>
    <w:rsid w:val="00263096"/>
    <w:rsid w:val="002638B3"/>
    <w:rsid w:val="00270618"/>
    <w:rsid w:val="0027266E"/>
    <w:rsid w:val="002744C6"/>
    <w:rsid w:val="00275940"/>
    <w:rsid w:val="002765EA"/>
    <w:rsid w:val="00277279"/>
    <w:rsid w:val="00283B18"/>
    <w:rsid w:val="00285716"/>
    <w:rsid w:val="00294E87"/>
    <w:rsid w:val="002A08FC"/>
    <w:rsid w:val="002A0BCB"/>
    <w:rsid w:val="002A3FE3"/>
    <w:rsid w:val="002B0A62"/>
    <w:rsid w:val="002B3027"/>
    <w:rsid w:val="002B3B57"/>
    <w:rsid w:val="002D4D5F"/>
    <w:rsid w:val="002D5354"/>
    <w:rsid w:val="002E17A8"/>
    <w:rsid w:val="002E5ABF"/>
    <w:rsid w:val="002E6DCA"/>
    <w:rsid w:val="002F67BE"/>
    <w:rsid w:val="003051B1"/>
    <w:rsid w:val="00306AEE"/>
    <w:rsid w:val="00316457"/>
    <w:rsid w:val="003249F5"/>
    <w:rsid w:val="0032545C"/>
    <w:rsid w:val="0032605E"/>
    <w:rsid w:val="0033461A"/>
    <w:rsid w:val="00334CDB"/>
    <w:rsid w:val="003366DA"/>
    <w:rsid w:val="0033721F"/>
    <w:rsid w:val="00344AAA"/>
    <w:rsid w:val="00347E3C"/>
    <w:rsid w:val="00351136"/>
    <w:rsid w:val="003526BF"/>
    <w:rsid w:val="0036183F"/>
    <w:rsid w:val="00367C3F"/>
    <w:rsid w:val="00367C7E"/>
    <w:rsid w:val="003762FB"/>
    <w:rsid w:val="003818B0"/>
    <w:rsid w:val="003964E0"/>
    <w:rsid w:val="003A0F27"/>
    <w:rsid w:val="003C5F78"/>
    <w:rsid w:val="003D17B8"/>
    <w:rsid w:val="003D1F08"/>
    <w:rsid w:val="003D4C01"/>
    <w:rsid w:val="003D5DE3"/>
    <w:rsid w:val="003D6AB1"/>
    <w:rsid w:val="003D74DC"/>
    <w:rsid w:val="003E10B7"/>
    <w:rsid w:val="003E6FFB"/>
    <w:rsid w:val="003E7562"/>
    <w:rsid w:val="003F7D61"/>
    <w:rsid w:val="004025CC"/>
    <w:rsid w:val="00403098"/>
    <w:rsid w:val="0040660C"/>
    <w:rsid w:val="00410189"/>
    <w:rsid w:val="0041308D"/>
    <w:rsid w:val="00415ACF"/>
    <w:rsid w:val="004164E0"/>
    <w:rsid w:val="004202BF"/>
    <w:rsid w:val="004210FE"/>
    <w:rsid w:val="00422678"/>
    <w:rsid w:val="00425DD7"/>
    <w:rsid w:val="00427ABE"/>
    <w:rsid w:val="00430523"/>
    <w:rsid w:val="0043211C"/>
    <w:rsid w:val="00444D08"/>
    <w:rsid w:val="00453923"/>
    <w:rsid w:val="004547CD"/>
    <w:rsid w:val="00454977"/>
    <w:rsid w:val="00461D0B"/>
    <w:rsid w:val="00467CCA"/>
    <w:rsid w:val="004717BC"/>
    <w:rsid w:val="00471E06"/>
    <w:rsid w:val="00475E3A"/>
    <w:rsid w:val="0048002B"/>
    <w:rsid w:val="00481C02"/>
    <w:rsid w:val="004862E1"/>
    <w:rsid w:val="004865E2"/>
    <w:rsid w:val="004A4570"/>
    <w:rsid w:val="004A764C"/>
    <w:rsid w:val="004B4DED"/>
    <w:rsid w:val="004C0D27"/>
    <w:rsid w:val="004C0F8F"/>
    <w:rsid w:val="004C3BDF"/>
    <w:rsid w:val="004D2D1F"/>
    <w:rsid w:val="004D347C"/>
    <w:rsid w:val="004D465D"/>
    <w:rsid w:val="004D6006"/>
    <w:rsid w:val="004D775A"/>
    <w:rsid w:val="004E0956"/>
    <w:rsid w:val="004F03AF"/>
    <w:rsid w:val="004F39DB"/>
    <w:rsid w:val="004F3A41"/>
    <w:rsid w:val="004F76C0"/>
    <w:rsid w:val="00507A23"/>
    <w:rsid w:val="00534895"/>
    <w:rsid w:val="00535D62"/>
    <w:rsid w:val="00536A02"/>
    <w:rsid w:val="0054094B"/>
    <w:rsid w:val="00543264"/>
    <w:rsid w:val="005441A9"/>
    <w:rsid w:val="00545A7E"/>
    <w:rsid w:val="00551687"/>
    <w:rsid w:val="0056208C"/>
    <w:rsid w:val="005643B2"/>
    <w:rsid w:val="005647A3"/>
    <w:rsid w:val="00565E03"/>
    <w:rsid w:val="00566240"/>
    <w:rsid w:val="00571C96"/>
    <w:rsid w:val="0057378B"/>
    <w:rsid w:val="005821EF"/>
    <w:rsid w:val="005850CE"/>
    <w:rsid w:val="00585161"/>
    <w:rsid w:val="00586B77"/>
    <w:rsid w:val="00592535"/>
    <w:rsid w:val="00593906"/>
    <w:rsid w:val="0059402E"/>
    <w:rsid w:val="00597D2D"/>
    <w:rsid w:val="005A30C0"/>
    <w:rsid w:val="005A6699"/>
    <w:rsid w:val="005B27D4"/>
    <w:rsid w:val="005B3FA3"/>
    <w:rsid w:val="005C4BAD"/>
    <w:rsid w:val="005C68D7"/>
    <w:rsid w:val="005D6E58"/>
    <w:rsid w:val="005E3247"/>
    <w:rsid w:val="005F074D"/>
    <w:rsid w:val="005F11E9"/>
    <w:rsid w:val="005F3678"/>
    <w:rsid w:val="005F3BB4"/>
    <w:rsid w:val="005F4497"/>
    <w:rsid w:val="005F5AD8"/>
    <w:rsid w:val="005F699D"/>
    <w:rsid w:val="00600917"/>
    <w:rsid w:val="006016B1"/>
    <w:rsid w:val="006075C6"/>
    <w:rsid w:val="00610F3B"/>
    <w:rsid w:val="0062020E"/>
    <w:rsid w:val="00625A76"/>
    <w:rsid w:val="00627C93"/>
    <w:rsid w:val="006412EB"/>
    <w:rsid w:val="00641690"/>
    <w:rsid w:val="00642D66"/>
    <w:rsid w:val="00652523"/>
    <w:rsid w:val="0066136A"/>
    <w:rsid w:val="00663E5F"/>
    <w:rsid w:val="006659F4"/>
    <w:rsid w:val="006720AF"/>
    <w:rsid w:val="00676E38"/>
    <w:rsid w:val="006800C5"/>
    <w:rsid w:val="00690153"/>
    <w:rsid w:val="00690926"/>
    <w:rsid w:val="00690D7C"/>
    <w:rsid w:val="0069585D"/>
    <w:rsid w:val="00697008"/>
    <w:rsid w:val="006A4505"/>
    <w:rsid w:val="006A4DCB"/>
    <w:rsid w:val="006B0350"/>
    <w:rsid w:val="006B3DE5"/>
    <w:rsid w:val="006C1D90"/>
    <w:rsid w:val="006C5769"/>
    <w:rsid w:val="006D00D5"/>
    <w:rsid w:val="006D4DF7"/>
    <w:rsid w:val="006D5421"/>
    <w:rsid w:val="006E013C"/>
    <w:rsid w:val="006E5FB3"/>
    <w:rsid w:val="006F6B77"/>
    <w:rsid w:val="006F6DDB"/>
    <w:rsid w:val="0070052C"/>
    <w:rsid w:val="00705EC6"/>
    <w:rsid w:val="00706E74"/>
    <w:rsid w:val="00707D7A"/>
    <w:rsid w:val="00713C3E"/>
    <w:rsid w:val="00730A7A"/>
    <w:rsid w:val="0073335D"/>
    <w:rsid w:val="0073584F"/>
    <w:rsid w:val="00735BF7"/>
    <w:rsid w:val="00740825"/>
    <w:rsid w:val="00752A4C"/>
    <w:rsid w:val="00752CB9"/>
    <w:rsid w:val="00753959"/>
    <w:rsid w:val="007548EE"/>
    <w:rsid w:val="00763932"/>
    <w:rsid w:val="0076432A"/>
    <w:rsid w:val="0076713E"/>
    <w:rsid w:val="00773FFA"/>
    <w:rsid w:val="0077745B"/>
    <w:rsid w:val="00781A56"/>
    <w:rsid w:val="00786A47"/>
    <w:rsid w:val="00792B6A"/>
    <w:rsid w:val="00794D81"/>
    <w:rsid w:val="00795B53"/>
    <w:rsid w:val="00796421"/>
    <w:rsid w:val="007A638C"/>
    <w:rsid w:val="007B0A0A"/>
    <w:rsid w:val="007B0F3F"/>
    <w:rsid w:val="007B2DEC"/>
    <w:rsid w:val="007B4723"/>
    <w:rsid w:val="007B53E8"/>
    <w:rsid w:val="007C304E"/>
    <w:rsid w:val="007E3FE1"/>
    <w:rsid w:val="007E4654"/>
    <w:rsid w:val="007F11B0"/>
    <w:rsid w:val="007F3DCE"/>
    <w:rsid w:val="00813B65"/>
    <w:rsid w:val="00825534"/>
    <w:rsid w:val="00827009"/>
    <w:rsid w:val="0083017D"/>
    <w:rsid w:val="0083262D"/>
    <w:rsid w:val="008335BB"/>
    <w:rsid w:val="00833E4F"/>
    <w:rsid w:val="00834A61"/>
    <w:rsid w:val="00834AC3"/>
    <w:rsid w:val="00844F13"/>
    <w:rsid w:val="0084681E"/>
    <w:rsid w:val="00850668"/>
    <w:rsid w:val="008521B5"/>
    <w:rsid w:val="008529B9"/>
    <w:rsid w:val="008542B8"/>
    <w:rsid w:val="00855765"/>
    <w:rsid w:val="00861D2E"/>
    <w:rsid w:val="00863C72"/>
    <w:rsid w:val="008641B1"/>
    <w:rsid w:val="00866883"/>
    <w:rsid w:val="00867D64"/>
    <w:rsid w:val="00880073"/>
    <w:rsid w:val="00881AA3"/>
    <w:rsid w:val="008A3357"/>
    <w:rsid w:val="008B1392"/>
    <w:rsid w:val="008B158B"/>
    <w:rsid w:val="008C2F81"/>
    <w:rsid w:val="008C31AC"/>
    <w:rsid w:val="008D1E08"/>
    <w:rsid w:val="008D24A4"/>
    <w:rsid w:val="008D6AB9"/>
    <w:rsid w:val="008D6D3B"/>
    <w:rsid w:val="008D712D"/>
    <w:rsid w:val="008E1152"/>
    <w:rsid w:val="008E1385"/>
    <w:rsid w:val="008E3EB7"/>
    <w:rsid w:val="008E4654"/>
    <w:rsid w:val="008E5DAB"/>
    <w:rsid w:val="00900D1F"/>
    <w:rsid w:val="00907BCE"/>
    <w:rsid w:val="00907F4C"/>
    <w:rsid w:val="00913C42"/>
    <w:rsid w:val="00915B7D"/>
    <w:rsid w:val="0091625A"/>
    <w:rsid w:val="009206B3"/>
    <w:rsid w:val="00931D52"/>
    <w:rsid w:val="00934AA6"/>
    <w:rsid w:val="00934B05"/>
    <w:rsid w:val="009367A9"/>
    <w:rsid w:val="00936D20"/>
    <w:rsid w:val="00940C03"/>
    <w:rsid w:val="00943102"/>
    <w:rsid w:val="009465D0"/>
    <w:rsid w:val="00957B45"/>
    <w:rsid w:val="00962485"/>
    <w:rsid w:val="00965EF4"/>
    <w:rsid w:val="00981CC0"/>
    <w:rsid w:val="00985DD2"/>
    <w:rsid w:val="00987D62"/>
    <w:rsid w:val="00990BA7"/>
    <w:rsid w:val="00990EAB"/>
    <w:rsid w:val="00991390"/>
    <w:rsid w:val="00992DA7"/>
    <w:rsid w:val="00993D54"/>
    <w:rsid w:val="0099464B"/>
    <w:rsid w:val="009A2AD2"/>
    <w:rsid w:val="009A43DE"/>
    <w:rsid w:val="009B2E04"/>
    <w:rsid w:val="009B2EFE"/>
    <w:rsid w:val="009B34A0"/>
    <w:rsid w:val="009B37E2"/>
    <w:rsid w:val="009B3DFE"/>
    <w:rsid w:val="009B5A5E"/>
    <w:rsid w:val="009B5A73"/>
    <w:rsid w:val="009C0CED"/>
    <w:rsid w:val="009C111D"/>
    <w:rsid w:val="009D1560"/>
    <w:rsid w:val="009D2E6A"/>
    <w:rsid w:val="009D5AF2"/>
    <w:rsid w:val="009D6786"/>
    <w:rsid w:val="009E1FF7"/>
    <w:rsid w:val="009E3C00"/>
    <w:rsid w:val="009E6820"/>
    <w:rsid w:val="009F1102"/>
    <w:rsid w:val="009F1D56"/>
    <w:rsid w:val="009F49A4"/>
    <w:rsid w:val="009F74DE"/>
    <w:rsid w:val="00A141EA"/>
    <w:rsid w:val="00A15055"/>
    <w:rsid w:val="00A26A86"/>
    <w:rsid w:val="00A45317"/>
    <w:rsid w:val="00A47819"/>
    <w:rsid w:val="00A47A77"/>
    <w:rsid w:val="00A5192B"/>
    <w:rsid w:val="00A54157"/>
    <w:rsid w:val="00A54F48"/>
    <w:rsid w:val="00A60356"/>
    <w:rsid w:val="00A60BA8"/>
    <w:rsid w:val="00A66DC9"/>
    <w:rsid w:val="00A75375"/>
    <w:rsid w:val="00A76186"/>
    <w:rsid w:val="00A80A9A"/>
    <w:rsid w:val="00A9189E"/>
    <w:rsid w:val="00A94EEA"/>
    <w:rsid w:val="00A979AE"/>
    <w:rsid w:val="00AB0302"/>
    <w:rsid w:val="00AB0505"/>
    <w:rsid w:val="00AB796B"/>
    <w:rsid w:val="00AC43E9"/>
    <w:rsid w:val="00AC6C34"/>
    <w:rsid w:val="00AC6DD4"/>
    <w:rsid w:val="00AC6F18"/>
    <w:rsid w:val="00AD05F1"/>
    <w:rsid w:val="00AD2F1E"/>
    <w:rsid w:val="00AE51EE"/>
    <w:rsid w:val="00AF09DF"/>
    <w:rsid w:val="00AF217A"/>
    <w:rsid w:val="00B01915"/>
    <w:rsid w:val="00B02029"/>
    <w:rsid w:val="00B04EAE"/>
    <w:rsid w:val="00B124AC"/>
    <w:rsid w:val="00B1574F"/>
    <w:rsid w:val="00B16AED"/>
    <w:rsid w:val="00B1790A"/>
    <w:rsid w:val="00B26BC3"/>
    <w:rsid w:val="00B26C3D"/>
    <w:rsid w:val="00B3087E"/>
    <w:rsid w:val="00B41036"/>
    <w:rsid w:val="00B47F71"/>
    <w:rsid w:val="00B57E19"/>
    <w:rsid w:val="00B62DF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45BF"/>
    <w:rsid w:val="00BC1302"/>
    <w:rsid w:val="00BC6226"/>
    <w:rsid w:val="00BC6BA0"/>
    <w:rsid w:val="00BC6D3D"/>
    <w:rsid w:val="00BC6FEB"/>
    <w:rsid w:val="00BD01E1"/>
    <w:rsid w:val="00BD155C"/>
    <w:rsid w:val="00BD1D49"/>
    <w:rsid w:val="00BE342A"/>
    <w:rsid w:val="00BF3335"/>
    <w:rsid w:val="00BF5E24"/>
    <w:rsid w:val="00C04168"/>
    <w:rsid w:val="00C04268"/>
    <w:rsid w:val="00C21C29"/>
    <w:rsid w:val="00C24E40"/>
    <w:rsid w:val="00C31113"/>
    <w:rsid w:val="00C33476"/>
    <w:rsid w:val="00C40C24"/>
    <w:rsid w:val="00C609DA"/>
    <w:rsid w:val="00C65123"/>
    <w:rsid w:val="00C668EC"/>
    <w:rsid w:val="00C80C8D"/>
    <w:rsid w:val="00C82CB8"/>
    <w:rsid w:val="00C83D1C"/>
    <w:rsid w:val="00C90CF9"/>
    <w:rsid w:val="00C978EC"/>
    <w:rsid w:val="00CA45B1"/>
    <w:rsid w:val="00CB1F55"/>
    <w:rsid w:val="00CB3467"/>
    <w:rsid w:val="00CC0FD0"/>
    <w:rsid w:val="00CC1A6C"/>
    <w:rsid w:val="00CC4426"/>
    <w:rsid w:val="00CD51AB"/>
    <w:rsid w:val="00CD6C4D"/>
    <w:rsid w:val="00CE01F6"/>
    <w:rsid w:val="00CE644B"/>
    <w:rsid w:val="00CF2456"/>
    <w:rsid w:val="00CF37C4"/>
    <w:rsid w:val="00CF58FF"/>
    <w:rsid w:val="00D02223"/>
    <w:rsid w:val="00D06874"/>
    <w:rsid w:val="00D07BE8"/>
    <w:rsid w:val="00D228D9"/>
    <w:rsid w:val="00D445B5"/>
    <w:rsid w:val="00D4565D"/>
    <w:rsid w:val="00D56302"/>
    <w:rsid w:val="00D56F8D"/>
    <w:rsid w:val="00D5767A"/>
    <w:rsid w:val="00D57EBF"/>
    <w:rsid w:val="00D648FB"/>
    <w:rsid w:val="00D65344"/>
    <w:rsid w:val="00D7468D"/>
    <w:rsid w:val="00D75490"/>
    <w:rsid w:val="00D83B23"/>
    <w:rsid w:val="00D841ED"/>
    <w:rsid w:val="00D8535C"/>
    <w:rsid w:val="00D93891"/>
    <w:rsid w:val="00D957A6"/>
    <w:rsid w:val="00DA2F39"/>
    <w:rsid w:val="00DA3772"/>
    <w:rsid w:val="00DA3C50"/>
    <w:rsid w:val="00DA49DA"/>
    <w:rsid w:val="00DC7355"/>
    <w:rsid w:val="00DD0C0D"/>
    <w:rsid w:val="00DD1054"/>
    <w:rsid w:val="00DD3A1D"/>
    <w:rsid w:val="00DE184D"/>
    <w:rsid w:val="00DE2874"/>
    <w:rsid w:val="00DF29FB"/>
    <w:rsid w:val="00DF655A"/>
    <w:rsid w:val="00E0376E"/>
    <w:rsid w:val="00E1128C"/>
    <w:rsid w:val="00E11984"/>
    <w:rsid w:val="00E12090"/>
    <w:rsid w:val="00E13AF8"/>
    <w:rsid w:val="00E1746B"/>
    <w:rsid w:val="00E24051"/>
    <w:rsid w:val="00E25884"/>
    <w:rsid w:val="00E3384F"/>
    <w:rsid w:val="00E35210"/>
    <w:rsid w:val="00E520DA"/>
    <w:rsid w:val="00E523B4"/>
    <w:rsid w:val="00E55938"/>
    <w:rsid w:val="00E667C3"/>
    <w:rsid w:val="00E7152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D005F"/>
    <w:rsid w:val="00ED32AC"/>
    <w:rsid w:val="00ED3984"/>
    <w:rsid w:val="00ED63F3"/>
    <w:rsid w:val="00EE5758"/>
    <w:rsid w:val="00EF740E"/>
    <w:rsid w:val="00F0122F"/>
    <w:rsid w:val="00F07073"/>
    <w:rsid w:val="00F07165"/>
    <w:rsid w:val="00F07789"/>
    <w:rsid w:val="00F13872"/>
    <w:rsid w:val="00F15B80"/>
    <w:rsid w:val="00F25C1E"/>
    <w:rsid w:val="00F3201D"/>
    <w:rsid w:val="00F334FE"/>
    <w:rsid w:val="00F35F16"/>
    <w:rsid w:val="00F40B4E"/>
    <w:rsid w:val="00F4196A"/>
    <w:rsid w:val="00F43CB1"/>
    <w:rsid w:val="00F579A5"/>
    <w:rsid w:val="00F6062D"/>
    <w:rsid w:val="00F65F96"/>
    <w:rsid w:val="00F67532"/>
    <w:rsid w:val="00F77C2E"/>
    <w:rsid w:val="00F8247A"/>
    <w:rsid w:val="00F93C8E"/>
    <w:rsid w:val="00FA006B"/>
    <w:rsid w:val="00FB105C"/>
    <w:rsid w:val="00FB3247"/>
    <w:rsid w:val="00FB4DCB"/>
    <w:rsid w:val="00FC388A"/>
    <w:rsid w:val="00FC746C"/>
    <w:rsid w:val="00FD1C34"/>
    <w:rsid w:val="00FD42A0"/>
    <w:rsid w:val="00FE02EE"/>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semiHidden/>
    <w:unhideWhenUsed/>
    <w:rsid w:val="00915B7D"/>
    <w:rPr>
      <w:rFonts w:ascii="Tahoma" w:hAnsi="Tahoma" w:cs="Tahoma"/>
      <w:sz w:val="16"/>
      <w:szCs w:val="16"/>
    </w:rPr>
  </w:style>
  <w:style w:type="character" w:customStyle="1" w:styleId="ad">
    <w:name w:val="Текст выноски Знак"/>
    <w:basedOn w:val="a2"/>
    <w:link w:val="ac"/>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uiPriority w:val="99"/>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semiHidden/>
    <w:unhideWhenUsed/>
    <w:rsid w:val="00915B7D"/>
    <w:rPr>
      <w:b/>
      <w:bCs/>
    </w:rPr>
  </w:style>
  <w:style w:type="character" w:customStyle="1" w:styleId="aff1">
    <w:name w:val="Тема примечания Знак"/>
    <w:basedOn w:val="aff"/>
    <w:link w:val="aff0"/>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L1 Body Text"/>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L1 Body Text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nhideWhenUsed/>
    <w:rsid w:val="00987D62"/>
    <w:pPr>
      <w:numPr>
        <w:numId w:val="20"/>
      </w:numPr>
    </w:pPr>
  </w:style>
  <w:style w:type="paragraph" w:styleId="affffa">
    <w:name w:val="List Continue"/>
    <w:basedOn w:val="a1"/>
    <w:unhideWhenUsed/>
    <w:rsid w:val="009F1102"/>
    <w:pPr>
      <w:spacing w:after="120"/>
      <w:ind w:left="283"/>
      <w:contextualSpacing/>
    </w:pPr>
  </w:style>
  <w:style w:type="paragraph" w:customStyle="1" w:styleId="affffb">
    <w:name w:val="Чернокожин. Содержание."/>
    <w:basedOn w:val="a1"/>
    <w:autoRedefine/>
    <w:uiPriority w:val="99"/>
    <w:rsid w:val="009F1102"/>
    <w:pPr>
      <w:jc w:val="both"/>
    </w:pPr>
    <w:rPr>
      <w:caps/>
      <w:color w:val="000000"/>
      <w:lang w:eastAsia="en-US"/>
    </w:rPr>
  </w:style>
  <w:style w:type="paragraph" w:customStyle="1" w:styleId="00BodyText">
    <w:name w:val="00 BodyText"/>
    <w:basedOn w:val="a1"/>
    <w:rsid w:val="009F1102"/>
    <w:pPr>
      <w:tabs>
        <w:tab w:val="left" w:pos="0"/>
        <w:tab w:val="left" w:pos="851"/>
        <w:tab w:val="left" w:pos="2592"/>
        <w:tab w:val="left" w:pos="3888"/>
        <w:tab w:val="left" w:pos="5184"/>
        <w:tab w:val="left" w:pos="6480"/>
        <w:tab w:val="left" w:pos="7776"/>
        <w:tab w:val="left" w:pos="9072"/>
      </w:tabs>
      <w:spacing w:after="220" w:line="120" w:lineRule="atLeast"/>
      <w:ind w:right="-1"/>
      <w:jc w:val="both"/>
    </w:pPr>
    <w:rPr>
      <w:color w:val="000000"/>
      <w:szCs w:val="20"/>
      <w:lang w:eastAsia="cs-CZ"/>
    </w:rPr>
  </w:style>
  <w:style w:type="table" w:customStyle="1" w:styleId="71">
    <w:name w:val="Сетка таблицы7"/>
    <w:basedOn w:val="a3"/>
    <w:next w:val="ae"/>
    <w:rsid w:val="003372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4"/>
    <w:next w:val="111111"/>
    <w:uiPriority w:val="99"/>
    <w:unhideWhenUsed/>
    <w:rsid w:val="0033721F"/>
    <w:pPr>
      <w:numPr>
        <w:numId w:val="30"/>
      </w:numPr>
    </w:pPr>
  </w:style>
  <w:style w:type="paragraph" w:customStyle="1" w:styleId="StyleTimesNewRoman11ptAfter6pt">
    <w:name w:val="Style Times New Roman 11 pt After:  6 pt"/>
    <w:basedOn w:val="a1"/>
    <w:rsid w:val="005B3FA3"/>
    <w:pPr>
      <w:spacing w:after="120"/>
    </w:pPr>
    <w:rPr>
      <w:rFonts w:eastAsia="MS Mincho"/>
      <w:sz w:val="22"/>
      <w:szCs w:val="22"/>
      <w:lang w:val="en-US" w:eastAsia="ja-JP"/>
    </w:rPr>
  </w:style>
  <w:style w:type="paragraph" w:customStyle="1" w:styleId="affffc">
    <w:name w:val="Îáû÷íûé"/>
    <w:rsid w:val="005B3FA3"/>
    <w:pPr>
      <w:spacing w:after="0" w:line="240" w:lineRule="auto"/>
    </w:pPr>
    <w:rPr>
      <w:rFonts w:ascii="Arial" w:eastAsia="MS Mincho" w:hAnsi="Arial" w:cs="Arial"/>
      <w:sz w:val="24"/>
      <w:szCs w:val="24"/>
      <w:lang w:val="en-US" w:eastAsia="ja-JP"/>
    </w:rPr>
  </w:style>
  <w:style w:type="paragraph" w:customStyle="1" w:styleId="Heading11">
    <w:name w:val="Heading 11"/>
    <w:basedOn w:val="a1"/>
    <w:next w:val="a1"/>
    <w:rsid w:val="005B3FA3"/>
    <w:pPr>
      <w:keepNext/>
      <w:widowControl w:val="0"/>
      <w:spacing w:before="240" w:after="120" w:line="360" w:lineRule="auto"/>
      <w:jc w:val="both"/>
    </w:pPr>
    <w:rPr>
      <w:rFonts w:eastAsia="?l?r ??’c"/>
      <w:b/>
      <w:bCs/>
      <w:kern w:val="28"/>
      <w:sz w:val="22"/>
      <w:szCs w:val="22"/>
      <w:lang w:val="en-US" w:eastAsia="ja-JP"/>
    </w:rPr>
  </w:style>
  <w:style w:type="paragraph" w:customStyle="1" w:styleId="affffd">
    <w:name w:val="Îñíîâíîé òåêñò ñ îòñòóïîì"/>
    <w:basedOn w:val="affffc"/>
    <w:rsid w:val="005B3FA3"/>
    <w:pPr>
      <w:widowControl w:val="0"/>
      <w:spacing w:after="240"/>
      <w:ind w:firstLine="720"/>
      <w:jc w:val="both"/>
    </w:pPr>
    <w:rPr>
      <w:rFonts w:ascii="Times New Roman" w:hAnsi="Times New Roman" w:cs="Times New Roman"/>
      <w:lang w:val="ru-RU"/>
    </w:rPr>
  </w:style>
  <w:style w:type="paragraph" w:customStyle="1" w:styleId="CCLegal2">
    <w:name w:val="CC Legal 2"/>
    <w:rsid w:val="005B3FA3"/>
    <w:pPr>
      <w:tabs>
        <w:tab w:val="left" w:pos="-720"/>
      </w:tabs>
      <w:suppressAutoHyphens/>
      <w:overflowPunct w:val="0"/>
      <w:autoSpaceDE w:val="0"/>
      <w:autoSpaceDN w:val="0"/>
      <w:adjustRightInd w:val="0"/>
      <w:spacing w:after="0" w:line="240" w:lineRule="auto"/>
      <w:textAlignment w:val="baseline"/>
    </w:pPr>
    <w:rPr>
      <w:rFonts w:ascii="Times New Roman" w:eastAsia="Mincho" w:hAnsi="Times New Roman" w:cs="Times New Roman"/>
      <w:lang w:val="en-US" w:eastAsia="ja-JP"/>
    </w:rPr>
  </w:style>
  <w:style w:type="paragraph" w:styleId="affffe">
    <w:name w:val="macro"/>
    <w:link w:val="afffff"/>
    <w:semiHidden/>
    <w:rsid w:val="005B3FA3"/>
    <w:pPr>
      <w:widowControl w:val="0"/>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SchoolBook" w:eastAsia="MS Mincho" w:hAnsi="SchoolBook" w:cs="SchoolBook"/>
      <w:sz w:val="20"/>
      <w:szCs w:val="20"/>
    </w:rPr>
  </w:style>
  <w:style w:type="character" w:customStyle="1" w:styleId="afffff">
    <w:name w:val="Текст макроса Знак"/>
    <w:basedOn w:val="a2"/>
    <w:link w:val="affffe"/>
    <w:semiHidden/>
    <w:rsid w:val="005B3FA3"/>
    <w:rPr>
      <w:rFonts w:ascii="SchoolBook" w:eastAsia="MS Mincho" w:hAnsi="SchoolBook" w:cs="SchoolBook"/>
      <w:sz w:val="20"/>
      <w:szCs w:val="20"/>
    </w:rPr>
  </w:style>
  <w:style w:type="character" w:styleId="afffff0">
    <w:name w:val="Strong"/>
    <w:qFormat/>
    <w:rsid w:val="005B3FA3"/>
    <w:rPr>
      <w:rFonts w:cs="Times New Roman"/>
      <w:b/>
      <w:bCs/>
    </w:rPr>
  </w:style>
  <w:style w:type="paragraph" w:styleId="afffff1">
    <w:name w:val="Document Map"/>
    <w:basedOn w:val="a1"/>
    <w:link w:val="afffff2"/>
    <w:semiHidden/>
    <w:rsid w:val="005B3FA3"/>
    <w:pPr>
      <w:shd w:val="clear" w:color="auto" w:fill="000080"/>
    </w:pPr>
    <w:rPr>
      <w:rFonts w:ascii="Tahoma" w:eastAsia="MS Mincho" w:hAnsi="Tahoma" w:cs="Tahoma"/>
      <w:sz w:val="20"/>
      <w:szCs w:val="20"/>
      <w:lang w:val="en-US" w:eastAsia="ja-JP"/>
    </w:rPr>
  </w:style>
  <w:style w:type="character" w:customStyle="1" w:styleId="afffff2">
    <w:name w:val="Схема документа Знак"/>
    <w:basedOn w:val="a2"/>
    <w:link w:val="afffff1"/>
    <w:semiHidden/>
    <w:rsid w:val="005B3FA3"/>
    <w:rPr>
      <w:rFonts w:ascii="Tahoma" w:eastAsia="MS Mincho" w:hAnsi="Tahoma" w:cs="Tahoma"/>
      <w:sz w:val="20"/>
      <w:szCs w:val="20"/>
      <w:shd w:val="clear" w:color="auto" w:fill="000080"/>
      <w:lang w:val="en-US" w:eastAsia="ja-JP"/>
    </w:rPr>
  </w:style>
  <w:style w:type="paragraph" w:customStyle="1" w:styleId="CharCharCharCharCharChar">
    <w:name w:val="Знак Знак Char Char Знак Знак Char Char Знак Знак Char Char"/>
    <w:basedOn w:val="afffff1"/>
    <w:autoRedefine/>
    <w:rsid w:val="005B3FA3"/>
    <w:pPr>
      <w:widowControl w:val="0"/>
      <w:adjustRightInd w:val="0"/>
      <w:spacing w:line="436" w:lineRule="exact"/>
      <w:ind w:left="357"/>
      <w:outlineLvl w:val="3"/>
    </w:pPr>
    <w:rPr>
      <w:rFonts w:eastAsia="SimSun"/>
      <w:b/>
      <w:bCs/>
      <w:kern w:val="2"/>
      <w:sz w:val="24"/>
      <w:szCs w:val="24"/>
      <w:lang w:eastAsia="zh-CN"/>
    </w:rPr>
  </w:style>
  <w:style w:type="numbering" w:customStyle="1" w:styleId="1f0">
    <w:name w:val="Нет списка1"/>
    <w:next w:val="a4"/>
    <w:uiPriority w:val="99"/>
    <w:semiHidden/>
    <w:unhideWhenUsed/>
    <w:rsid w:val="00BF3335"/>
  </w:style>
  <w:style w:type="table" w:customStyle="1" w:styleId="81">
    <w:name w:val="Сетка таблицы8"/>
    <w:basedOn w:val="a3"/>
    <w:next w:val="ae"/>
    <w:rsid w:val="00BF33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4"/>
    <w:next w:val="111111"/>
    <w:unhideWhenUsed/>
    <w:rsid w:val="00BF3335"/>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Ushkevich@bashtel.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Ushkevich@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0092A4-4ECC-406E-8B1F-D8A5C8333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1814</TotalTime>
  <Pages>16</Pages>
  <Words>4238</Words>
  <Characters>24163</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589</cp:revision>
  <cp:lastPrinted>2018-01-30T12:13:00Z</cp:lastPrinted>
  <dcterms:created xsi:type="dcterms:W3CDTF">2016-10-27T10:25:00Z</dcterms:created>
  <dcterms:modified xsi:type="dcterms:W3CDTF">2018-01-30T12:13:00Z</dcterms:modified>
</cp:coreProperties>
</file>